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2ABE7B7" w14:textId="77777777" w:rsidR="00B10F84" w:rsidRDefault="00B10F84">
      <w:pPr>
        <w:textAlignment w:val="baseline"/>
      </w:pPr>
      <w:r>
        <w:rPr>
          <w:rFonts w:ascii="ＭＳ 明朝" w:hAnsi="ＭＳ 明朝" w:cs="MS-Mincho"/>
          <w:sz w:val="21"/>
          <w:szCs w:val="21"/>
        </w:rPr>
        <w:t>（様式第10</w:t>
      </w:r>
      <w:r>
        <w:rPr>
          <w:rFonts w:ascii="ＭＳ 明朝" w:hAnsi="ＭＳ 明朝" w:cs="ＭＳ 明朝"/>
          <w:sz w:val="21"/>
          <w:szCs w:val="21"/>
        </w:rPr>
        <w:t>別紙）（第13条関係）</w:t>
      </w:r>
    </w:p>
    <w:p w14:paraId="67E50170" w14:textId="77777777" w:rsidR="00B10F84" w:rsidRDefault="00B10F84">
      <w:pPr>
        <w:textAlignment w:val="baseline"/>
        <w:rPr>
          <w:rFonts w:ascii="ＭＳ 明朝" w:hAnsi="ＭＳ 明朝" w:cs="ＭＳ 明朝"/>
          <w:sz w:val="21"/>
          <w:szCs w:val="21"/>
        </w:rPr>
      </w:pPr>
    </w:p>
    <w:p w14:paraId="57751B19" w14:textId="49AEEE97" w:rsidR="00B10F84" w:rsidRDefault="00B10F84">
      <w:pPr>
        <w:spacing w:line="310" w:lineRule="exact"/>
        <w:jc w:val="center"/>
        <w:rPr>
          <w:rFonts w:ascii="ＭＳ 明朝" w:hAnsi="ＭＳ 明朝" w:cs="ＭＳ 明朝"/>
          <w:sz w:val="21"/>
          <w:szCs w:val="21"/>
        </w:rPr>
      </w:pPr>
      <w:r>
        <w:rPr>
          <w:sz w:val="21"/>
          <w:szCs w:val="21"/>
        </w:rPr>
        <w:t>令和</w:t>
      </w:r>
      <w:r w:rsidR="00B27178">
        <w:rPr>
          <w:rFonts w:hint="eastAsia"/>
          <w:sz w:val="21"/>
          <w:szCs w:val="21"/>
        </w:rPr>
        <w:t>７</w:t>
      </w:r>
      <w:r>
        <w:rPr>
          <w:sz w:val="21"/>
          <w:szCs w:val="21"/>
        </w:rPr>
        <w:t>年度</w:t>
      </w:r>
      <w:r>
        <w:rPr>
          <w:rFonts w:ascii="ＭＳ 明朝" w:hAnsi="ＭＳ 明朝" w:cs="ＭＳ 明朝"/>
          <w:sz w:val="21"/>
          <w:szCs w:val="21"/>
        </w:rPr>
        <w:t>金融機関と連携した</w:t>
      </w:r>
      <w:r>
        <w:rPr>
          <w:sz w:val="21"/>
          <w:szCs w:val="21"/>
        </w:rPr>
        <w:t>サステナビリティ経営促進事業</w:t>
      </w:r>
      <w:r>
        <w:rPr>
          <w:rFonts w:ascii="ＭＳ 明朝" w:hAnsi="ＭＳ 明朝" w:cs="ＭＳ 明朝"/>
          <w:sz w:val="21"/>
          <w:szCs w:val="21"/>
        </w:rPr>
        <w:t>に要する経費所要額精算調書</w:t>
      </w:r>
    </w:p>
    <w:p w14:paraId="429D8020" w14:textId="77777777" w:rsidR="00B27178" w:rsidRDefault="00B27178">
      <w:pPr>
        <w:spacing w:line="310" w:lineRule="exact"/>
        <w:jc w:val="center"/>
      </w:pPr>
      <w:r>
        <w:rPr>
          <w:rFonts w:ascii="ＭＳ 明朝" w:hAnsi="ＭＳ 明朝" w:cs="ＭＳ 明朝" w:hint="eastAsia"/>
          <w:sz w:val="21"/>
          <w:szCs w:val="21"/>
        </w:rPr>
        <w:t>（連携金融機関用）</w:t>
      </w:r>
    </w:p>
    <w:p w14:paraId="2F4910A3" w14:textId="77777777" w:rsidR="00B10F84" w:rsidRDefault="00B10F84">
      <w:pPr>
        <w:spacing w:line="310" w:lineRule="exact"/>
        <w:jc w:val="left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7AD77113" w14:textId="5B5C76EE" w:rsidR="00F25C96" w:rsidRDefault="00F25C96" w:rsidP="00F25C96">
      <w:pPr>
        <w:overflowPunct w:val="0"/>
        <w:adjustRightInd w:val="0"/>
        <w:textAlignment w:val="baseline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１　経費実績額</w:t>
      </w:r>
    </w:p>
    <w:tbl>
      <w:tblPr>
        <w:tblStyle w:val="af6"/>
        <w:tblW w:w="90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794"/>
        <w:gridCol w:w="2268"/>
      </w:tblGrid>
      <w:tr w:rsidR="00F25C96" w14:paraId="5FD303F9" w14:textId="77777777" w:rsidTr="008E202D">
        <w:tc>
          <w:tcPr>
            <w:tcW w:w="6794" w:type="dxa"/>
          </w:tcPr>
          <w:p w14:paraId="3619D0C0" w14:textId="2770A6F5" w:rsidR="00F25C96" w:rsidRDefault="00F25C96" w:rsidP="008E202D">
            <w:pPr>
              <w:overflowPunct w:val="0"/>
              <w:adjustRightInd w:val="0"/>
              <w:textAlignment w:val="baseline"/>
              <w:rPr>
                <w:rFonts w:ascii="ＭＳ 明朝" w:hAnsi="ＭＳ 明朝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(1)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cs="ＭＳ 明朝"/>
                <w:sz w:val="21"/>
                <w:szCs w:val="21"/>
              </w:rPr>
              <w:t>補助対象経費</w:t>
            </w:r>
            <w:r>
              <w:rPr>
                <w:sz w:val="21"/>
                <w:szCs w:val="21"/>
              </w:rPr>
              <w:t>実支出額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（税抜）</w:t>
            </w:r>
          </w:p>
        </w:tc>
        <w:tc>
          <w:tcPr>
            <w:tcW w:w="2268" w:type="dxa"/>
          </w:tcPr>
          <w:p w14:paraId="176A307E" w14:textId="77777777" w:rsidR="00F25C96" w:rsidRDefault="00F25C96" w:rsidP="008E202D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</w:tc>
      </w:tr>
      <w:tr w:rsidR="00F25C96" w14:paraId="2D150268" w14:textId="77777777" w:rsidTr="008E202D">
        <w:tc>
          <w:tcPr>
            <w:tcW w:w="6794" w:type="dxa"/>
          </w:tcPr>
          <w:p w14:paraId="3D4C5C1F" w14:textId="77777777" w:rsidR="00F25C96" w:rsidRDefault="00F25C96" w:rsidP="008E202D">
            <w:pPr>
              <w:ind w:rightChars="50" w:right="105"/>
              <w:rPr>
                <w:rFonts w:ascii="ＭＳ 明朝" w:hAnsi="ＭＳ 明朝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(2)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 xml:space="preserve"> 他の公的補助金又は助成金（国や地方公共団体から受けた補助金）</w:t>
            </w:r>
          </w:p>
        </w:tc>
        <w:tc>
          <w:tcPr>
            <w:tcW w:w="2268" w:type="dxa"/>
          </w:tcPr>
          <w:p w14:paraId="3576E3FC" w14:textId="77777777" w:rsidR="00F25C96" w:rsidRDefault="00F25C96" w:rsidP="008E202D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</w:tc>
      </w:tr>
      <w:tr w:rsidR="00F25C96" w14:paraId="0991C8E0" w14:textId="77777777" w:rsidTr="008E202D">
        <w:tc>
          <w:tcPr>
            <w:tcW w:w="6794" w:type="dxa"/>
          </w:tcPr>
          <w:p w14:paraId="1A0A0AAD" w14:textId="77777777" w:rsidR="00F25C96" w:rsidRDefault="00F25C96" w:rsidP="008E202D">
            <w:pPr>
              <w:ind w:rightChars="50" w:right="105"/>
              <w:rPr>
                <w:rFonts w:ascii="ＭＳ 明朝" w:hAnsi="ＭＳ 明朝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(3)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 xml:space="preserve"> </w:t>
            </w: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(1)－(2)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の額</w:t>
            </w:r>
          </w:p>
        </w:tc>
        <w:tc>
          <w:tcPr>
            <w:tcW w:w="2268" w:type="dxa"/>
          </w:tcPr>
          <w:p w14:paraId="0E485FD9" w14:textId="77777777" w:rsidR="00F25C96" w:rsidRDefault="00F25C96" w:rsidP="008E202D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</w:tc>
      </w:tr>
      <w:tr w:rsidR="00F25C96" w14:paraId="4B6D50D8" w14:textId="77777777" w:rsidTr="008E202D">
        <w:tc>
          <w:tcPr>
            <w:tcW w:w="6794" w:type="dxa"/>
          </w:tcPr>
          <w:p w14:paraId="38D3DFF7" w14:textId="77777777" w:rsidR="00F25C96" w:rsidRPr="0015066D" w:rsidRDefault="00F25C96" w:rsidP="008E202D">
            <w:pPr>
              <w:ind w:rightChars="50" w:right="105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(4)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 xml:space="preserve"> (3)に補助率（50</w:t>
            </w:r>
            <w:r w:rsidRPr="00581F07">
              <w:rPr>
                <w:rFonts w:ascii="ＭＳ 明朝" w:hAnsi="ＭＳ 明朝" w:cs="ＭＳ ゴシック" w:hint="eastAsia"/>
                <w:sz w:val="21"/>
                <w:szCs w:val="21"/>
              </w:rPr>
              <w:t>％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）を乗じた額（千円未満切捨）</w:t>
            </w:r>
          </w:p>
        </w:tc>
        <w:tc>
          <w:tcPr>
            <w:tcW w:w="2268" w:type="dxa"/>
          </w:tcPr>
          <w:p w14:paraId="3343CF1D" w14:textId="77777777" w:rsidR="00F25C96" w:rsidRDefault="00F25C96" w:rsidP="008E202D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</w:tc>
      </w:tr>
      <w:tr w:rsidR="00F25C96" w14:paraId="7F900D9B" w14:textId="77777777" w:rsidTr="008E202D">
        <w:tc>
          <w:tcPr>
            <w:tcW w:w="6794" w:type="dxa"/>
          </w:tcPr>
          <w:p w14:paraId="52C83B24" w14:textId="79527C72" w:rsidR="00F25C96" w:rsidRPr="009004D5" w:rsidRDefault="00F25C96" w:rsidP="008E202D">
            <w:pPr>
              <w:ind w:rightChars="50" w:right="105"/>
              <w:rPr>
                <w:rFonts w:ascii="ＭＳ 明朝" w:hAnsi="ＭＳ 明朝" w:cs="ＭＳ ゴシック"/>
                <w:sz w:val="21"/>
                <w:szCs w:val="21"/>
              </w:rPr>
            </w:pPr>
            <w:r>
              <w:rPr>
                <w:rFonts w:ascii="ＭＳ 明朝" w:hAnsi="ＭＳ 明朝" w:cs="ＭＳ ゴシック" w:hint="eastAsia"/>
                <w:sz w:val="21"/>
                <w:szCs w:val="21"/>
              </w:rPr>
              <w:t>(</w:t>
            </w:r>
            <w:r w:rsidR="00462808">
              <w:rPr>
                <w:rFonts w:ascii="ＭＳ 明朝" w:hAnsi="ＭＳ 明朝" w:cs="ＭＳ ゴシック" w:hint="eastAsia"/>
                <w:sz w:val="21"/>
                <w:szCs w:val="21"/>
              </w:rPr>
              <w:t>5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 xml:space="preserve">) </w:t>
            </w:r>
            <w:r>
              <w:rPr>
                <w:rFonts w:ascii="ＭＳ 明朝" w:hAnsi="ＭＳ 明朝" w:cs="ＭＳ ゴシック"/>
                <w:sz w:val="21"/>
                <w:szCs w:val="21"/>
              </w:rPr>
              <w:t>補助金交付決定額</w:t>
            </w:r>
          </w:p>
        </w:tc>
        <w:tc>
          <w:tcPr>
            <w:tcW w:w="2268" w:type="dxa"/>
          </w:tcPr>
          <w:p w14:paraId="6691B9C1" w14:textId="3FF39A5A" w:rsidR="00F25C96" w:rsidRDefault="00F25C96" w:rsidP="008E202D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</w:tc>
      </w:tr>
      <w:tr w:rsidR="00F25C96" w14:paraId="7E7CCA90" w14:textId="77777777" w:rsidTr="008E202D">
        <w:tc>
          <w:tcPr>
            <w:tcW w:w="6794" w:type="dxa"/>
          </w:tcPr>
          <w:p w14:paraId="34163C89" w14:textId="2E8051EB" w:rsidR="00F25C96" w:rsidRPr="009004D5" w:rsidRDefault="00F25C96" w:rsidP="008E202D">
            <w:pPr>
              <w:ind w:rightChars="50" w:right="105"/>
              <w:rPr>
                <w:rFonts w:ascii="ＭＳ 明朝" w:hAnsi="ＭＳ 明朝" w:cs="ＭＳ ゴシック"/>
                <w:sz w:val="21"/>
                <w:szCs w:val="21"/>
              </w:rPr>
            </w:pPr>
            <w:r>
              <w:rPr>
                <w:rFonts w:ascii="ＭＳ 明朝" w:hAnsi="ＭＳ 明朝" w:cs="ＭＳ ゴシック" w:hint="eastAsia"/>
                <w:sz w:val="21"/>
                <w:szCs w:val="21"/>
              </w:rPr>
              <w:t>(</w:t>
            </w:r>
            <w:r w:rsidR="00462808">
              <w:rPr>
                <w:rFonts w:ascii="ＭＳ 明朝" w:hAnsi="ＭＳ 明朝" w:cs="ＭＳ ゴシック" w:hint="eastAsia"/>
                <w:sz w:val="21"/>
                <w:szCs w:val="21"/>
              </w:rPr>
              <w:t>6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) 補助金請求予定額（</w:t>
            </w: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</w:t>
            </w:r>
            <w:r w:rsidR="00462808">
              <w:rPr>
                <w:rFonts w:ascii="ＭＳ 明朝" w:hAnsi="ＭＳ 明朝" w:cs="ＭＳ ゴシック" w:hint="eastAsia"/>
                <w:sz w:val="21"/>
                <w:szCs w:val="21"/>
              </w:rPr>
              <w:t>4</w:t>
            </w: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)と(</w:t>
            </w:r>
            <w:r w:rsidR="00462808">
              <w:rPr>
                <w:rFonts w:ascii="ＭＳ 明朝" w:hAnsi="ＭＳ 明朝" w:cs="ＭＳ ゴシック" w:hint="eastAsia"/>
                <w:sz w:val="21"/>
                <w:szCs w:val="21"/>
              </w:rPr>
              <w:t>5</w:t>
            </w: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)を比較して少ない方の額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）</w:t>
            </w:r>
          </w:p>
        </w:tc>
        <w:tc>
          <w:tcPr>
            <w:tcW w:w="2268" w:type="dxa"/>
          </w:tcPr>
          <w:p w14:paraId="541D2E0F" w14:textId="215FD6B8" w:rsidR="00F25C96" w:rsidRDefault="00F25C96" w:rsidP="008E202D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</w:tc>
      </w:tr>
    </w:tbl>
    <w:p w14:paraId="056B095B" w14:textId="77777777" w:rsidR="00F25C96" w:rsidRDefault="00F25C96" w:rsidP="00F25C96">
      <w:pPr>
        <w:jc w:val="left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76529131" w14:textId="31D63D4F" w:rsidR="00F25C96" w:rsidRDefault="00F25C96" w:rsidP="00F25C96">
      <w:pPr>
        <w:jc w:val="left"/>
        <w:rPr>
          <w:rFonts w:ascii="ＭＳ 明朝" w:hAnsi="ＭＳ 明朝" w:cs="ＭＳ ゴシック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sz w:val="21"/>
          <w:szCs w:val="21"/>
        </w:rPr>
        <w:t xml:space="preserve">２　</w:t>
      </w:r>
      <w:r>
        <w:rPr>
          <w:rFonts w:ascii="ＭＳ 明朝" w:hAnsi="ＭＳ 明朝" w:cs="ＭＳ 明朝"/>
          <w:color w:val="000000"/>
          <w:sz w:val="21"/>
          <w:szCs w:val="21"/>
        </w:rPr>
        <w:t>補助対象経費実支出額の内訳</w:t>
      </w:r>
    </w:p>
    <w:tbl>
      <w:tblPr>
        <w:tblW w:w="9072" w:type="dxa"/>
        <w:tblInd w:w="-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9"/>
        <w:gridCol w:w="1701"/>
        <w:gridCol w:w="4252"/>
      </w:tblGrid>
      <w:tr w:rsidR="00F25C96" w:rsidRPr="009004D5" w14:paraId="71454FC5" w14:textId="77777777" w:rsidTr="008E202D">
        <w:trPr>
          <w:trHeight w:val="312"/>
        </w:trPr>
        <w:tc>
          <w:tcPr>
            <w:tcW w:w="3119" w:type="dxa"/>
            <w:tcMar>
              <w:left w:w="85" w:type="dxa"/>
              <w:right w:w="85" w:type="dxa"/>
            </w:tcMar>
          </w:tcPr>
          <w:p w14:paraId="5898FA4A" w14:textId="77777777" w:rsidR="00F25C96" w:rsidRPr="009004D5" w:rsidRDefault="00F25C96" w:rsidP="008E202D">
            <w:pPr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経費区分・費目</w:t>
            </w: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14:paraId="7FC6BB86" w14:textId="77777777" w:rsidR="00F25C96" w:rsidRPr="009004D5" w:rsidRDefault="00F25C96" w:rsidP="008E202D">
            <w:pPr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金額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（税抜）</w:t>
            </w:r>
          </w:p>
        </w:tc>
        <w:tc>
          <w:tcPr>
            <w:tcW w:w="4252" w:type="dxa"/>
            <w:tcMar>
              <w:left w:w="85" w:type="dxa"/>
              <w:right w:w="85" w:type="dxa"/>
            </w:tcMar>
          </w:tcPr>
          <w:p w14:paraId="0615114C" w14:textId="77777777" w:rsidR="00F25C96" w:rsidRPr="009004D5" w:rsidRDefault="00F25C96" w:rsidP="008E202D">
            <w:pPr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積算内訳</w:t>
            </w:r>
          </w:p>
        </w:tc>
      </w:tr>
      <w:tr w:rsidR="00F25C96" w:rsidRPr="00A22FAF" w14:paraId="3DA3EACD" w14:textId="77777777" w:rsidTr="008E202D">
        <w:trPr>
          <w:trHeight w:val="989"/>
        </w:trPr>
        <w:tc>
          <w:tcPr>
            <w:tcW w:w="3119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0B123D7E" w14:textId="77777777" w:rsidR="00F25C96" w:rsidRDefault="00F25C96" w:rsidP="008E202D">
            <w:pPr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1713EB">
              <w:rPr>
                <w:rFonts w:ascii="ＭＳ 明朝" w:hAnsi="ＭＳ 明朝" w:hint="eastAsia"/>
                <w:color w:val="0070C0"/>
                <w:sz w:val="21"/>
                <w:szCs w:val="21"/>
              </w:rPr>
              <w:t>（記載例）</w:t>
            </w:r>
          </w:p>
          <w:p w14:paraId="55CDC73D" w14:textId="77777777" w:rsidR="00F25C96" w:rsidRPr="00571D5B" w:rsidRDefault="00F25C96" w:rsidP="008E202D">
            <w:pPr>
              <w:ind w:firstLineChars="100" w:firstLine="180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571D5B">
              <w:rPr>
                <w:rFonts w:ascii="ＭＳ 明朝" w:hAnsi="ＭＳ 明朝" w:hint="eastAsia"/>
                <w:color w:val="0070C0"/>
                <w:sz w:val="21"/>
                <w:szCs w:val="21"/>
              </w:rPr>
              <w:t>外部委託費</w:t>
            </w:r>
          </w:p>
          <w:p w14:paraId="52615F67" w14:textId="77777777" w:rsidR="00F25C96" w:rsidRDefault="00F25C96" w:rsidP="008E202D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7C95D000" w14:textId="77777777" w:rsidR="00F25C96" w:rsidRDefault="00F25C96" w:rsidP="008E202D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1A598B2F" w14:textId="77777777" w:rsidR="00F25C96" w:rsidRDefault="00F25C96" w:rsidP="008E202D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783D5539" w14:textId="77777777" w:rsidR="00F25C96" w:rsidRDefault="00F25C96" w:rsidP="008E202D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63FB7307" w14:textId="77777777" w:rsidR="00F25C96" w:rsidRPr="00A22FAF" w:rsidRDefault="00F25C96" w:rsidP="008E202D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4078AF2E" w14:textId="77777777" w:rsidR="00F25C96" w:rsidRDefault="00F25C96" w:rsidP="008E202D">
            <w:pPr>
              <w:jc w:val="right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  <w:p w14:paraId="70E5572B" w14:textId="77777777" w:rsidR="00F25C96" w:rsidRDefault="00F25C96" w:rsidP="008E202D">
            <w:pPr>
              <w:jc w:val="right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  <w:p w14:paraId="294DF632" w14:textId="77777777" w:rsidR="00F25C96" w:rsidRPr="009004D5" w:rsidRDefault="00F25C96" w:rsidP="008E202D">
            <w:pPr>
              <w:jc w:val="right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2EEAB375" w14:textId="77777777" w:rsidR="00F25C96" w:rsidRDefault="00F25C96" w:rsidP="008E202D">
            <w:pPr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9004D5" w:rsidDel="00C41B20">
              <w:rPr>
                <w:rFonts w:ascii="ＭＳ 明朝" w:hAnsi="ＭＳ 明朝"/>
                <w:color w:val="0070C0"/>
                <w:sz w:val="21"/>
                <w:szCs w:val="21"/>
              </w:rPr>
              <w:t xml:space="preserve"> </w:t>
            </w:r>
            <w:r w:rsidRPr="001713EB">
              <w:rPr>
                <w:rFonts w:ascii="ＭＳ 明朝" w:hAnsi="ＭＳ 明朝" w:hint="eastAsia"/>
                <w:color w:val="0070C0"/>
                <w:sz w:val="21"/>
                <w:szCs w:val="21"/>
              </w:rPr>
              <w:t>（記載例）</w:t>
            </w:r>
          </w:p>
          <w:p w14:paraId="7CF35A6E" w14:textId="77777777" w:rsidR="00F25C96" w:rsidRPr="00A22FAF" w:rsidRDefault="00F25C96" w:rsidP="008E202D">
            <w:pPr>
              <w:ind w:firstLineChars="100" w:firstLine="180"/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1713EB">
              <w:rPr>
                <w:rFonts w:ascii="ＭＳ 明朝" w:hAnsi="ＭＳ 明朝" w:hint="eastAsia"/>
                <w:color w:val="0070C0"/>
                <w:sz w:val="21"/>
                <w:szCs w:val="21"/>
              </w:rPr>
              <w:t>(人月)×単価＝金額</w:t>
            </w:r>
          </w:p>
          <w:p w14:paraId="1EE12061" w14:textId="77777777" w:rsidR="00F25C96" w:rsidRPr="00A22FAF" w:rsidRDefault="00F25C96" w:rsidP="008E202D">
            <w:pPr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</w:tc>
      </w:tr>
      <w:tr w:rsidR="00F25C96" w:rsidRPr="009004D5" w14:paraId="59674A78" w14:textId="77777777" w:rsidTr="008E202D">
        <w:trPr>
          <w:trHeight w:val="312"/>
        </w:trPr>
        <w:tc>
          <w:tcPr>
            <w:tcW w:w="3119" w:type="dxa"/>
            <w:tcBorders>
              <w:bottom w:val="single" w:sz="8" w:space="0" w:color="auto"/>
            </w:tcBorders>
            <w:tcMar>
              <w:left w:w="85" w:type="dxa"/>
              <w:right w:w="85" w:type="dxa"/>
            </w:tcMar>
          </w:tcPr>
          <w:p w14:paraId="547391D7" w14:textId="77777777" w:rsidR="00F25C96" w:rsidRPr="009004D5" w:rsidRDefault="00F25C96" w:rsidP="008E202D">
            <w:pPr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合　計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tcMar>
              <w:left w:w="85" w:type="dxa"/>
              <w:right w:w="85" w:type="dxa"/>
            </w:tcMar>
          </w:tcPr>
          <w:p w14:paraId="70AEB700" w14:textId="77777777" w:rsidR="00F25C96" w:rsidRPr="009004D5" w:rsidRDefault="00F25C96" w:rsidP="008E202D">
            <w:pPr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4252" w:type="dxa"/>
            <w:tcBorders>
              <w:bottom w:val="single" w:sz="8" w:space="0" w:color="auto"/>
            </w:tcBorders>
            <w:tcMar>
              <w:left w:w="85" w:type="dxa"/>
              <w:right w:w="85" w:type="dxa"/>
            </w:tcMar>
          </w:tcPr>
          <w:p w14:paraId="79AF694B" w14:textId="77777777" w:rsidR="00F25C96" w:rsidRPr="009004D5" w:rsidRDefault="00F25C96" w:rsidP="008E202D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14:paraId="6AA0D0E8" w14:textId="77777777" w:rsidR="00F25C96" w:rsidRDefault="00F25C96" w:rsidP="00F25C96">
      <w:pPr>
        <w:jc w:val="left"/>
        <w:rPr>
          <w:rFonts w:ascii="ＭＳ 明朝" w:hAnsi="ＭＳ 明朝"/>
          <w:color w:val="000000"/>
          <w:kern w:val="0"/>
          <w:sz w:val="21"/>
          <w:szCs w:val="21"/>
        </w:rPr>
      </w:pPr>
    </w:p>
    <w:sectPr w:rsidR="00F25C96">
      <w:footerReference w:type="even" r:id="rId8"/>
      <w:footerReference w:type="default" r:id="rId9"/>
      <w:footerReference w:type="first" r:id="rId10"/>
      <w:pgSz w:w="11906" w:h="16838"/>
      <w:pgMar w:top="1418" w:right="1418" w:bottom="1418" w:left="1418" w:header="720" w:footer="567" w:gutter="0"/>
      <w:cols w:space="720"/>
      <w:docGrid w:type="linesAndChars" w:linePitch="35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CE292" w14:textId="77777777" w:rsidR="005A32D6" w:rsidRDefault="005A32D6">
      <w:r>
        <w:separator/>
      </w:r>
    </w:p>
  </w:endnote>
  <w:endnote w:type="continuationSeparator" w:id="0">
    <w:p w14:paraId="0D6BB4C9" w14:textId="77777777" w:rsidR="005A32D6" w:rsidRDefault="005A3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MS-Mincho">
    <w:altName w:val="Arial Unicode MS"/>
    <w:charset w:val="01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25070" w14:textId="77777777" w:rsidR="00B10F84" w:rsidRDefault="00B10F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E3F82" w14:textId="77777777" w:rsidR="00B10F84" w:rsidRDefault="00B10F84">
    <w:pPr>
      <w:pStyle w:val="af1"/>
      <w:jc w:val="center"/>
      <w:rPr>
        <w:sz w:val="22"/>
      </w:rPr>
    </w:pPr>
  </w:p>
  <w:p w14:paraId="4557434E" w14:textId="77777777" w:rsidR="00B10F84" w:rsidRDefault="00B10F84">
    <w:pPr>
      <w:pStyle w:val="af1"/>
      <w:rPr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52AD1" w14:textId="77777777" w:rsidR="00B10F84" w:rsidRDefault="00B10F8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620C4" w14:textId="77777777" w:rsidR="005A32D6" w:rsidRDefault="005A32D6">
      <w:r>
        <w:separator/>
      </w:r>
    </w:p>
  </w:footnote>
  <w:footnote w:type="continuationSeparator" w:id="0">
    <w:p w14:paraId="7E56CF75" w14:textId="77777777" w:rsidR="005A32D6" w:rsidRDefault="005A32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ＭＳ ゴシック"/>
        <w:color w:val="00000A"/>
        <w:sz w:val="21"/>
        <w:szCs w:val="21"/>
        <w:lang w:val="en-US" w:eastAsia="ja-JP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FullWidth"/>
      <w:lvlText w:val="%1．"/>
      <w:lvlJc w:val="left"/>
      <w:pPr>
        <w:tabs>
          <w:tab w:val="num" w:pos="0"/>
        </w:tabs>
        <w:ind w:left="384" w:hanging="384"/>
      </w:pPr>
      <w:rPr>
        <w:rFonts w:ascii="ＭＳ 明朝" w:eastAsia="ＭＳ 明朝" w:hAnsi="ＭＳ 明朝" w:cs="ＭＳ 明朝"/>
        <w:color w:val="000000"/>
        <w:sz w:val="21"/>
        <w:szCs w:val="22"/>
        <w:lang w:val="en-US" w:eastAsia="ja-JP" w:bidi="ar-SA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ＭＳ 明朝"/>
        <w:color w:val="00000A"/>
        <w:sz w:val="21"/>
        <w:szCs w:val="21"/>
        <w:lang w:val="en-US" w:eastAsia="ja-JP" w:bidi="ar-SA"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0"/>
        </w:tabs>
        <w:ind w:left="2100" w:hanging="42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0"/>
        </w:tabs>
        <w:ind w:left="3360" w:hanging="42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3780" w:hanging="42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65583526">
    <w:abstractNumId w:val="0"/>
  </w:num>
  <w:num w:numId="2" w16cid:durableId="1202086653">
    <w:abstractNumId w:val="1"/>
  </w:num>
  <w:num w:numId="3" w16cid:durableId="14569516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688"/>
    <w:rsid w:val="000A7395"/>
    <w:rsid w:val="00293CCD"/>
    <w:rsid w:val="00462808"/>
    <w:rsid w:val="005A32D6"/>
    <w:rsid w:val="00724688"/>
    <w:rsid w:val="009D146F"/>
    <w:rsid w:val="00B10F84"/>
    <w:rsid w:val="00B27178"/>
    <w:rsid w:val="00E74339"/>
    <w:rsid w:val="00E861ED"/>
    <w:rsid w:val="00F2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7ACF8BF"/>
  <w15:chartTrackingRefBased/>
  <w15:docId w15:val="{E710D8B6-6AEE-4011-ACC6-CE645577B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 w:cs="Century"/>
      <w:color w:val="00000A"/>
      <w:kern w:val="1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Century" w:eastAsia="ＭＳ 明朝" w:hAnsi="Century" w:cs="Century"/>
      <w:color w:val="00000A"/>
      <w:sz w:val="21"/>
      <w:szCs w:val="21"/>
      <w:lang w:val="en-US" w:eastAsia="ja-JP" w:bidi="ar-SA"/>
    </w:rPr>
  </w:style>
  <w:style w:type="character" w:customStyle="1" w:styleId="WW8Num1z1">
    <w:name w:val="WW8Num1z1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1z2">
    <w:name w:val="WW8Num1z2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1z3">
    <w:name w:val="WW8Num1z3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1z4">
    <w:name w:val="WW8Num1z4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1z5">
    <w:name w:val="WW8Num1z5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1z6">
    <w:name w:val="WW8Num1z6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1z7">
    <w:name w:val="WW8Num1z7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1z8">
    <w:name w:val="WW8Num1z8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2z0">
    <w:name w:val="WW8Num2z0"/>
    <w:rPr>
      <w:rFonts w:ascii="ＭＳ 明朝" w:eastAsia="ＭＳ 明朝" w:hAnsi="ＭＳ 明朝" w:cs="ＭＳ ゴシック"/>
      <w:color w:val="00000A"/>
      <w:sz w:val="21"/>
      <w:szCs w:val="21"/>
      <w:lang w:val="en-US" w:eastAsia="ja-JP" w:bidi="ar-SA"/>
    </w:rPr>
  </w:style>
  <w:style w:type="character" w:customStyle="1" w:styleId="WW8Num2z1">
    <w:name w:val="WW8Num2z1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2z2">
    <w:name w:val="WW8Num2z2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2z3">
    <w:name w:val="WW8Num2z3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2z4">
    <w:name w:val="WW8Num2z4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2z5">
    <w:name w:val="WW8Num2z5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2z6">
    <w:name w:val="WW8Num2z6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2z7">
    <w:name w:val="WW8Num2z7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2z8">
    <w:name w:val="WW8Num2z8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3z0">
    <w:name w:val="WW8Num3z0"/>
    <w:rPr>
      <w:rFonts w:ascii="ＭＳ 明朝" w:eastAsia="ＭＳ 明朝" w:hAnsi="ＭＳ 明朝" w:cs="ＭＳ 明朝"/>
      <w:color w:val="00000A"/>
      <w:sz w:val="21"/>
      <w:szCs w:val="22"/>
      <w:lang w:val="en-US" w:eastAsia="ja-JP" w:bidi="ar-SA"/>
    </w:rPr>
  </w:style>
  <w:style w:type="character" w:customStyle="1" w:styleId="WW8Num3z1">
    <w:name w:val="WW8Num3z1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3z2">
    <w:name w:val="WW8Num3z2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3z3">
    <w:name w:val="WW8Num3z3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3z4">
    <w:name w:val="WW8Num3z4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3z5">
    <w:name w:val="WW8Num3z5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3z6">
    <w:name w:val="WW8Num3z6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3z7">
    <w:name w:val="WW8Num3z7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3z8">
    <w:name w:val="WW8Num3z8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4z0">
    <w:name w:val="WW8Num4z0"/>
    <w:rPr>
      <w:rFonts w:ascii="Century" w:eastAsia="ＭＳ 明朝" w:hAnsi="Century" w:cs="Century"/>
      <w:color w:val="00000A"/>
      <w:sz w:val="21"/>
      <w:szCs w:val="21"/>
      <w:lang w:val="en-US" w:eastAsia="ja-JP" w:bidi="ar-SA"/>
    </w:rPr>
  </w:style>
  <w:style w:type="character" w:customStyle="1" w:styleId="WW8Num4z1">
    <w:name w:val="WW8Num4z1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4z2">
    <w:name w:val="WW8Num4z2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4z3">
    <w:name w:val="WW8Num4z3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4z4">
    <w:name w:val="WW8Num4z4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4z5">
    <w:name w:val="WW8Num4z5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4z6">
    <w:name w:val="WW8Num4z6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4z7">
    <w:name w:val="WW8Num4z7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4z8">
    <w:name w:val="WW8Num4z8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5z0">
    <w:name w:val="WW8Num5z0"/>
    <w:rPr>
      <w:rFonts w:ascii="ＭＳ 明朝" w:eastAsia="ＭＳ 明朝" w:hAnsi="ＭＳ 明朝" w:cs="ＭＳ 明朝"/>
      <w:color w:val="000000"/>
      <w:sz w:val="21"/>
      <w:szCs w:val="22"/>
      <w:lang w:val="en-US" w:eastAsia="ja-JP" w:bidi="ar-SA"/>
    </w:rPr>
  </w:style>
  <w:style w:type="character" w:customStyle="1" w:styleId="WW8Num5z1">
    <w:name w:val="WW8Num5z1"/>
    <w:rPr>
      <w:rFonts w:ascii="ＭＳ 明朝" w:eastAsia="ＭＳ 明朝" w:hAnsi="ＭＳ 明朝" w:cs="ＭＳ 明朝"/>
      <w:color w:val="00000A"/>
      <w:sz w:val="21"/>
      <w:szCs w:val="21"/>
      <w:lang w:val="en-US" w:eastAsia="ja-JP" w:bidi="ar-SA"/>
    </w:rPr>
  </w:style>
  <w:style w:type="character" w:customStyle="1" w:styleId="WW8Num5z2">
    <w:name w:val="WW8Num5z2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5z3">
    <w:name w:val="WW8Num5z3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5z4">
    <w:name w:val="WW8Num5z4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5z5">
    <w:name w:val="WW8Num5z5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5z6">
    <w:name w:val="WW8Num5z6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5z7">
    <w:name w:val="WW8Num5z7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5z8">
    <w:name w:val="WW8Num5z8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6z0">
    <w:name w:val="WW8Num6z0"/>
    <w:rPr>
      <w:rFonts w:ascii="ＭＳ 明朝" w:eastAsia="ＭＳ 明朝" w:hAnsi="ＭＳ 明朝" w:cs="ＭＳ 明朝"/>
      <w:color w:val="00000A"/>
      <w:sz w:val="21"/>
      <w:szCs w:val="22"/>
      <w:lang w:val="en-US" w:eastAsia="ja-JP" w:bidi="ar-SA"/>
    </w:rPr>
  </w:style>
  <w:style w:type="character" w:customStyle="1" w:styleId="WW8Num6z1">
    <w:name w:val="WW8Num6z1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6z2">
    <w:name w:val="WW8Num6z2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6z3">
    <w:name w:val="WW8Num6z3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6z4">
    <w:name w:val="WW8Num6z4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6z5">
    <w:name w:val="WW8Num6z5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6z6">
    <w:name w:val="WW8Num6z6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6z7">
    <w:name w:val="WW8Num6z7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6z8">
    <w:name w:val="WW8Num6z8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7z0">
    <w:name w:val="WW8Num7z0"/>
    <w:rPr>
      <w:rFonts w:ascii="Century" w:eastAsia="ＭＳ 明朝" w:hAnsi="Century" w:cs="Century"/>
      <w:color w:val="00000A"/>
      <w:sz w:val="21"/>
      <w:szCs w:val="22"/>
      <w:lang w:val="en-US" w:eastAsia="ja-JP" w:bidi="ar-SA"/>
    </w:rPr>
  </w:style>
  <w:style w:type="character" w:customStyle="1" w:styleId="WW8Num7z1">
    <w:name w:val="WW8Num7z1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7z2">
    <w:name w:val="WW8Num7z2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7z3">
    <w:name w:val="WW8Num7z3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7z4">
    <w:name w:val="WW8Num7z4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7z5">
    <w:name w:val="WW8Num7z5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7z6">
    <w:name w:val="WW8Num7z6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7z7">
    <w:name w:val="WW8Num7z7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7z8">
    <w:name w:val="WW8Num7z8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8z0">
    <w:name w:val="WW8Num8z0"/>
    <w:rPr>
      <w:rFonts w:ascii="Century" w:eastAsia="ＭＳ 明朝" w:hAnsi="Century" w:cs="Century"/>
      <w:color w:val="00000A"/>
      <w:sz w:val="21"/>
      <w:szCs w:val="21"/>
      <w:lang w:val="en-US" w:eastAsia="ja-JP" w:bidi="ar-SA"/>
    </w:rPr>
  </w:style>
  <w:style w:type="character" w:customStyle="1" w:styleId="WW8Num8z1">
    <w:name w:val="WW8Num8z1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8z2">
    <w:name w:val="WW8Num8z2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8z3">
    <w:name w:val="WW8Num8z3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8z4">
    <w:name w:val="WW8Num8z4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8z5">
    <w:name w:val="WW8Num8z5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8z6">
    <w:name w:val="WW8Num8z6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8z7">
    <w:name w:val="WW8Num8z7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8z8">
    <w:name w:val="WW8Num8z8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2">
    <w:name w:val="段落フォント2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9z0">
    <w:name w:val="WW8Num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1">
    <w:name w:val="WW8Num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2">
    <w:name w:val="WW8Num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3">
    <w:name w:val="WW8Num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4">
    <w:name w:val="WW8Num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5">
    <w:name w:val="WW8Num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6">
    <w:name w:val="WW8Num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7">
    <w:name w:val="WW8Num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8">
    <w:name w:val="WW8Num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0">
    <w:name w:val="WW8Num10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0z1">
    <w:name w:val="WW8Num1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2">
    <w:name w:val="WW8Num1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3">
    <w:name w:val="WW8Num1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4">
    <w:name w:val="WW8Num1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5">
    <w:name w:val="WW8Num1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6">
    <w:name w:val="WW8Num1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7">
    <w:name w:val="WW8Num1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8">
    <w:name w:val="WW8Num1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0">
    <w:name w:val="WW8Num1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1">
    <w:name w:val="WW8Num1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2">
    <w:name w:val="WW8Num1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3">
    <w:name w:val="WW8Num1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4">
    <w:name w:val="WW8Num1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5">
    <w:name w:val="WW8Num1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6">
    <w:name w:val="WW8Num1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7">
    <w:name w:val="WW8Num1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8">
    <w:name w:val="WW8Num1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0">
    <w:name w:val="WW8Num1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1">
    <w:name w:val="WW8Num1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2">
    <w:name w:val="WW8Num1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3">
    <w:name w:val="WW8Num1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4">
    <w:name w:val="WW8Num1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5">
    <w:name w:val="WW8Num1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6">
    <w:name w:val="WW8Num1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7">
    <w:name w:val="WW8Num1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8">
    <w:name w:val="WW8Num1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0">
    <w:name w:val="WW8Num1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1">
    <w:name w:val="WW8Num1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2">
    <w:name w:val="WW8Num1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3">
    <w:name w:val="WW8Num1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4">
    <w:name w:val="WW8Num1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5">
    <w:name w:val="WW8Num1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6">
    <w:name w:val="WW8Num1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7">
    <w:name w:val="WW8Num1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8">
    <w:name w:val="WW8Num1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4z0">
    <w:name w:val="WW8Num1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14z1">
    <w:name w:val="WW8Num1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5z0">
    <w:name w:val="WW8Num15z0"/>
    <w:rPr>
      <w:rFonts w:ascii="Century" w:eastAsia="ＭＳ 明朝" w:hAnsi="Century" w:cs="ＭＳ 明朝"/>
      <w:color w:val="00000A"/>
      <w:sz w:val="24"/>
      <w:szCs w:val="22"/>
      <w:lang w:val="en-US" w:eastAsia="ja-JP" w:bidi="ar-SA"/>
    </w:rPr>
  </w:style>
  <w:style w:type="character" w:customStyle="1" w:styleId="WW8Num15z1">
    <w:name w:val="WW8Num1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2">
    <w:name w:val="WW8Num1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3">
    <w:name w:val="WW8Num1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4">
    <w:name w:val="WW8Num1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5">
    <w:name w:val="WW8Num1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6">
    <w:name w:val="WW8Num1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7">
    <w:name w:val="WW8Num1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8">
    <w:name w:val="WW8Num1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0">
    <w:name w:val="WW8Num1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6z1">
    <w:name w:val="WW8Num1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2">
    <w:name w:val="WW8Num1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3">
    <w:name w:val="WW8Num1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4">
    <w:name w:val="WW8Num1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5">
    <w:name w:val="WW8Num1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6">
    <w:name w:val="WW8Num1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7">
    <w:name w:val="WW8Num1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8">
    <w:name w:val="WW8Num1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7z0">
    <w:name w:val="WW8Num17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17z1">
    <w:name w:val="WW8Num1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8z0">
    <w:name w:val="WW8Num1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1">
    <w:name w:val="WW8Num1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2">
    <w:name w:val="WW8Num1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3">
    <w:name w:val="WW8Num1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4">
    <w:name w:val="WW8Num1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5">
    <w:name w:val="WW8Num1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6">
    <w:name w:val="WW8Num1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7">
    <w:name w:val="WW8Num1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8">
    <w:name w:val="WW8Num1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0">
    <w:name w:val="WW8Num1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2">
    <w:name w:val="WW8Num1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3">
    <w:name w:val="WW8Num1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4">
    <w:name w:val="WW8Num1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5">
    <w:name w:val="WW8Num1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6">
    <w:name w:val="WW8Num1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7">
    <w:name w:val="WW8Num1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8">
    <w:name w:val="WW8Num1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0">
    <w:name w:val="WW8Num2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1">
    <w:name w:val="WW8Num2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2">
    <w:name w:val="WW8Num2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3">
    <w:name w:val="WW8Num2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4">
    <w:name w:val="WW8Num2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5">
    <w:name w:val="WW8Num2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6">
    <w:name w:val="WW8Num2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7">
    <w:name w:val="WW8Num2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8">
    <w:name w:val="WW8Num2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1z0">
    <w:name w:val="WW8Num21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1z1">
    <w:name w:val="WW8Num21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2z0">
    <w:name w:val="WW8Num22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2z1">
    <w:name w:val="WW8Num2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2">
    <w:name w:val="WW8Num2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3">
    <w:name w:val="WW8Num2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4">
    <w:name w:val="WW8Num2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5">
    <w:name w:val="WW8Num2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6">
    <w:name w:val="WW8Num2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7">
    <w:name w:val="WW8Num2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8">
    <w:name w:val="WW8Num2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0">
    <w:name w:val="WW8Num2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1">
    <w:name w:val="WW8Num2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2">
    <w:name w:val="WW8Num2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3">
    <w:name w:val="WW8Num2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4">
    <w:name w:val="WW8Num2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5">
    <w:name w:val="WW8Num2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6">
    <w:name w:val="WW8Num2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7">
    <w:name w:val="WW8Num2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8">
    <w:name w:val="WW8Num2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0">
    <w:name w:val="WW8Num2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1">
    <w:name w:val="WW8Num2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2">
    <w:name w:val="WW8Num2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3">
    <w:name w:val="WW8Num2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4">
    <w:name w:val="WW8Num2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5">
    <w:name w:val="WW8Num2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6">
    <w:name w:val="WW8Num2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7">
    <w:name w:val="WW8Num2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8">
    <w:name w:val="WW8Num2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0">
    <w:name w:val="WW8Num2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1">
    <w:name w:val="WW8Num2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2">
    <w:name w:val="WW8Num2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3">
    <w:name w:val="WW8Num2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4">
    <w:name w:val="WW8Num2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5">
    <w:name w:val="WW8Num2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6">
    <w:name w:val="WW8Num2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7">
    <w:name w:val="WW8Num2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8">
    <w:name w:val="WW8Num2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0">
    <w:name w:val="WW8Num2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6z1">
    <w:name w:val="WW8Num2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2">
    <w:name w:val="WW8Num2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3">
    <w:name w:val="WW8Num2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4">
    <w:name w:val="WW8Num2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5">
    <w:name w:val="WW8Num2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6">
    <w:name w:val="WW8Num2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7">
    <w:name w:val="WW8Num2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8">
    <w:name w:val="WW8Num2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7z0">
    <w:name w:val="WW8Num27z0"/>
    <w:rPr>
      <w:rFonts w:ascii="ＭＳ 明朝" w:eastAsia="ＭＳ 明朝" w:hAnsi="ＭＳ 明朝" w:cs="ＭＳ 明朝"/>
      <w:color w:val="00000A"/>
      <w:sz w:val="24"/>
      <w:szCs w:val="22"/>
      <w:lang w:val="en-US" w:eastAsia="ja-JP" w:bidi="ar-SA"/>
    </w:rPr>
  </w:style>
  <w:style w:type="character" w:customStyle="1" w:styleId="WW8Num27z1">
    <w:name w:val="WW8Num2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8z0">
    <w:name w:val="WW8Num28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8z1">
    <w:name w:val="WW8Num2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9z0">
    <w:name w:val="WW8Num2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1">
    <w:name w:val="WW8Num2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2">
    <w:name w:val="WW8Num2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3">
    <w:name w:val="WW8Num2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4">
    <w:name w:val="WW8Num2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5">
    <w:name w:val="WW8Num2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6">
    <w:name w:val="WW8Num2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7">
    <w:name w:val="WW8Num2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8">
    <w:name w:val="WW8Num2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0">
    <w:name w:val="WW8Num3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1">
    <w:name w:val="WW8Num3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2">
    <w:name w:val="WW8Num3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3">
    <w:name w:val="WW8Num3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4">
    <w:name w:val="WW8Num3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5">
    <w:name w:val="WW8Num3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6">
    <w:name w:val="WW8Num3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7">
    <w:name w:val="WW8Num3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8">
    <w:name w:val="WW8Num3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0">
    <w:name w:val="WW8Num3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1">
    <w:name w:val="WW8Num3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2">
    <w:name w:val="WW8Num3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3">
    <w:name w:val="WW8Num3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4">
    <w:name w:val="WW8Num3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5">
    <w:name w:val="WW8Num3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6">
    <w:name w:val="WW8Num3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7">
    <w:name w:val="WW8Num3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8">
    <w:name w:val="WW8Num3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0">
    <w:name w:val="WW8Num32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2z1">
    <w:name w:val="WW8Num32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3z0">
    <w:name w:val="WW8Num3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1">
    <w:name w:val="WW8Num3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2">
    <w:name w:val="WW8Num3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3">
    <w:name w:val="WW8Num3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4">
    <w:name w:val="WW8Num3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5">
    <w:name w:val="WW8Num3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6">
    <w:name w:val="WW8Num3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7">
    <w:name w:val="WW8Num3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8">
    <w:name w:val="WW8Num3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0">
    <w:name w:val="WW8Num3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4z1">
    <w:name w:val="WW8Num3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5z0">
    <w:name w:val="WW8Num35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5z1">
    <w:name w:val="WW8Num3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2">
    <w:name w:val="WW8Num3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3">
    <w:name w:val="WW8Num3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4">
    <w:name w:val="WW8Num3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5">
    <w:name w:val="WW8Num3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6">
    <w:name w:val="WW8Num3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7">
    <w:name w:val="WW8Num3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8">
    <w:name w:val="WW8Num3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0">
    <w:name w:val="WW8Num36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1">
    <w:name w:val="WW8Num3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2">
    <w:name w:val="WW8Num3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3">
    <w:name w:val="WW8Num3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4">
    <w:name w:val="WW8Num3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5">
    <w:name w:val="WW8Num3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6">
    <w:name w:val="WW8Num3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7">
    <w:name w:val="WW8Num3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8">
    <w:name w:val="WW8Num3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0">
    <w:name w:val="WW8Num37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7z1">
    <w:name w:val="WW8Num3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2">
    <w:name w:val="WW8Num3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3">
    <w:name w:val="WW8Num3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4">
    <w:name w:val="WW8Num3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5">
    <w:name w:val="WW8Num3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6">
    <w:name w:val="WW8Num3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7">
    <w:name w:val="WW8Num3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8">
    <w:name w:val="WW8Num3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0">
    <w:name w:val="WW8Num38z0"/>
    <w:rPr>
      <w:rFonts w:ascii="ＭＳ 明朝" w:eastAsia="ＭＳ 明朝" w:hAnsi="ＭＳ 明朝" w:cs="Times New Roman"/>
      <w:color w:val="FF0000"/>
      <w:sz w:val="24"/>
      <w:szCs w:val="22"/>
      <w:lang w:val="en-US" w:eastAsia="ja-JP" w:bidi="ar-SA"/>
    </w:rPr>
  </w:style>
  <w:style w:type="character" w:customStyle="1" w:styleId="WW8Num38z1">
    <w:name w:val="WW8Num3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9z0">
    <w:name w:val="WW8Num3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1">
    <w:name w:val="WW8Num3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2">
    <w:name w:val="WW8Num3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3">
    <w:name w:val="WW8Num3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4">
    <w:name w:val="WW8Num3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5">
    <w:name w:val="WW8Num3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6">
    <w:name w:val="WW8Num3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7">
    <w:name w:val="WW8Num3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8">
    <w:name w:val="WW8Num3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0">
    <w:name w:val="WW8Num4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1">
    <w:name w:val="WW8Num4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2">
    <w:name w:val="WW8Num4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3">
    <w:name w:val="WW8Num4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4">
    <w:name w:val="WW8Num4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5">
    <w:name w:val="WW8Num4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6">
    <w:name w:val="WW8Num4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7">
    <w:name w:val="WW8Num4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8">
    <w:name w:val="WW8Num4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0">
    <w:name w:val="WW8Num4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1">
    <w:name w:val="WW8Num4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2">
    <w:name w:val="WW8Num4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3">
    <w:name w:val="WW8Num4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4">
    <w:name w:val="WW8Num4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5">
    <w:name w:val="WW8Num4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6">
    <w:name w:val="WW8Num4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7">
    <w:name w:val="WW8Num4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8">
    <w:name w:val="WW8Num4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0">
    <w:name w:val="WW8Num4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1">
    <w:name w:val="WW8Num4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2">
    <w:name w:val="WW8Num4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3">
    <w:name w:val="WW8Num4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4">
    <w:name w:val="WW8Num4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5">
    <w:name w:val="WW8Num4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6">
    <w:name w:val="WW8Num4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7">
    <w:name w:val="WW8Num4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8">
    <w:name w:val="WW8Num4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0">
    <w:name w:val="WW8Num4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1">
    <w:name w:val="WW8Num4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2">
    <w:name w:val="WW8Num4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3">
    <w:name w:val="WW8Num4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4">
    <w:name w:val="WW8Num4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5">
    <w:name w:val="WW8Num4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6">
    <w:name w:val="WW8Num4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7">
    <w:name w:val="WW8Num4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8">
    <w:name w:val="WW8Num4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0">
    <w:name w:val="WW8Num4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44z1">
    <w:name w:val="WW8Num4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45z0">
    <w:name w:val="WW8Num4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1">
    <w:name w:val="WW8Num4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2">
    <w:name w:val="WW8Num4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3">
    <w:name w:val="WW8Num4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4">
    <w:name w:val="WW8Num4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5">
    <w:name w:val="WW8Num4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6">
    <w:name w:val="WW8Num4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7">
    <w:name w:val="WW8Num4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8">
    <w:name w:val="WW8Num4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1">
    <w:name w:val="段落フォント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3">
    <w:name w:val="ヘッダ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4">
    <w:name w:val="フッタ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5">
    <w:name w:val="吹き出し (文字)"/>
    <w:rPr>
      <w:rFonts w:ascii="Arial" w:eastAsia="ＭＳ ゴシック" w:hAnsi="Arial" w:cs="Times New Roman"/>
      <w:color w:val="00000A"/>
      <w:sz w:val="18"/>
      <w:szCs w:val="18"/>
      <w:lang w:val="en-US" w:eastAsia="ja-JP" w:bidi="ar-SA"/>
    </w:rPr>
  </w:style>
  <w:style w:type="character" w:customStyle="1" w:styleId="10">
    <w:name w:val="コメント参照1"/>
    <w:rPr>
      <w:rFonts w:ascii="Century" w:eastAsia="ＭＳ 明朝" w:hAnsi="Century" w:cs="Times New Roman"/>
      <w:color w:val="00000A"/>
      <w:sz w:val="18"/>
      <w:szCs w:val="18"/>
      <w:lang w:val="en-US" w:eastAsia="ja-JP" w:bidi="ar-SA"/>
    </w:rPr>
  </w:style>
  <w:style w:type="character" w:customStyle="1" w:styleId="a6">
    <w:name w:val="コメント文字列 (文字)"/>
    <w:rPr>
      <w:rFonts w:ascii="Century" w:eastAsia="ＭＳ 明朝" w:hAnsi="Century" w:cs="Times New Roman"/>
      <w:color w:val="00000A"/>
      <w:sz w:val="21"/>
      <w:szCs w:val="22"/>
      <w:lang w:val="en-US" w:eastAsia="ja-JP" w:bidi="ar-SA"/>
    </w:rPr>
  </w:style>
  <w:style w:type="character" w:customStyle="1" w:styleId="a7">
    <w:name w:val="コメント内容 (文字)"/>
    <w:rPr>
      <w:rFonts w:ascii="Century" w:eastAsia="ＭＳ 明朝" w:hAnsi="Century" w:cs="Times New Roman"/>
      <w:b/>
      <w:bCs/>
      <w:color w:val="00000A"/>
      <w:sz w:val="24"/>
      <w:szCs w:val="22"/>
      <w:lang w:val="en-US" w:eastAsia="ja-JP" w:bidi="ar-SA"/>
    </w:rPr>
  </w:style>
  <w:style w:type="character" w:customStyle="1" w:styleId="a8">
    <w:name w:val="記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9">
    <w:name w:val="結語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a">
    <w:name w:val="書式なし (文字)"/>
    <w:rPr>
      <w:rFonts w:ascii="ＭＳ ゴシック" w:eastAsia="ＭＳ ゴシック" w:hAnsi="ＭＳ ゴシック" w:cs="Courier New"/>
      <w:color w:val="00000A"/>
      <w:sz w:val="24"/>
      <w:szCs w:val="21"/>
      <w:lang w:val="en-US" w:eastAsia="ja-JP" w:bidi="ar-SA"/>
    </w:rPr>
  </w:style>
  <w:style w:type="character" w:styleId="ab">
    <w:name w:val="Hyperlink"/>
    <w:rPr>
      <w:rFonts w:ascii="Century" w:eastAsia="ＭＳ 明朝" w:hAnsi="Century" w:cs="Times New Roman"/>
      <w:color w:val="0000FF"/>
      <w:sz w:val="24"/>
      <w:szCs w:val="22"/>
      <w:u w:val="single"/>
      <w:lang w:val="en-US" w:eastAsia="ja-JP" w:bidi="ar-SA"/>
    </w:rPr>
  </w:style>
  <w:style w:type="character" w:customStyle="1" w:styleId="ac">
    <w:name w:val="見出しマップ (文字)"/>
    <w:rPr>
      <w:rFonts w:ascii="MS UI Gothic" w:eastAsia="MS UI Gothic" w:hAnsi="MS UI Gothic" w:cs="Times New Roman"/>
      <w:color w:val="00000A"/>
      <w:sz w:val="18"/>
      <w:szCs w:val="18"/>
      <w:lang w:val="en-US" w:eastAsia="ja-JP" w:bidi="ar-SA"/>
    </w:rPr>
  </w:style>
  <w:style w:type="character" w:customStyle="1" w:styleId="ListLabel1">
    <w:name w:val="ListLabel 1"/>
    <w:rPr>
      <w:rFonts w:ascii="ＭＳ 明朝" w:eastAsia="ＭＳ 明朝" w:hAnsi="ＭＳ 明朝" w:cs="ＭＳ ゴシック"/>
      <w:color w:val="00000A"/>
      <w:sz w:val="21"/>
      <w:szCs w:val="21"/>
      <w:lang w:val="en-US" w:eastAsia="ja-JP" w:bidi="ar-SA"/>
    </w:rPr>
  </w:style>
  <w:style w:type="character" w:customStyle="1" w:styleId="ListLabel2">
    <w:name w:val="ListLabel 2"/>
    <w:rPr>
      <w:rFonts w:ascii="ＭＳ 明朝" w:eastAsia="ＭＳ 明朝" w:hAnsi="ＭＳ 明朝" w:cs="ＭＳ 明朝"/>
      <w:color w:val="000000"/>
      <w:sz w:val="21"/>
      <w:szCs w:val="22"/>
      <w:lang w:val="en-US" w:eastAsia="ja-JP" w:bidi="ar-SA"/>
    </w:rPr>
  </w:style>
  <w:style w:type="character" w:customStyle="1" w:styleId="ListLabel3">
    <w:name w:val="ListLabel 3"/>
    <w:rPr>
      <w:rFonts w:ascii="ＭＳ 明朝" w:eastAsia="ＭＳ 明朝" w:hAnsi="ＭＳ 明朝" w:cs="ＭＳ 明朝"/>
      <w:color w:val="00000A"/>
      <w:sz w:val="21"/>
      <w:szCs w:val="21"/>
      <w:lang w:val="en-US" w:eastAsia="ja-JP" w:bidi="ar-SA"/>
    </w:rPr>
  </w:style>
  <w:style w:type="paragraph" w:customStyle="1" w:styleId="Heading">
    <w:name w:val="Heading"/>
    <w:basedOn w:val="a"/>
    <w:next w:val="a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pPr>
      <w:spacing w:after="140" w:line="288" w:lineRule="auto"/>
    </w:pPr>
    <w:rPr>
      <w:rFonts w:cs="Times New Roman"/>
    </w:rPr>
  </w:style>
  <w:style w:type="paragraph" w:styleId="ae">
    <w:name w:val="List"/>
    <w:basedOn w:val="ad"/>
  </w:style>
  <w:style w:type="paragraph" w:styleId="af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pPr>
      <w:suppressLineNumbers/>
    </w:pPr>
    <w:rPr>
      <w:rFonts w:cs="Times New Roman"/>
    </w:rPr>
  </w:style>
  <w:style w:type="paragraph" w:customStyle="1" w:styleId="11">
    <w:name w:val="図表番号1"/>
    <w:basedOn w:val="a"/>
    <w:pPr>
      <w:suppressLineNumbers/>
      <w:spacing w:before="120" w:after="120"/>
    </w:pPr>
    <w:rPr>
      <w:rFonts w:cs="Times New Roman"/>
      <w:i/>
      <w:iCs/>
      <w:szCs w:val="24"/>
    </w:rPr>
  </w:style>
  <w:style w:type="paragraph" w:styleId="af0">
    <w:name w:val="header"/>
    <w:basedOn w:val="a"/>
    <w:pPr>
      <w:tabs>
        <w:tab w:val="center" w:pos="4252"/>
        <w:tab w:val="right" w:pos="8504"/>
      </w:tabs>
      <w:snapToGrid w:val="0"/>
    </w:pPr>
    <w:rPr>
      <w:rFonts w:cs="Times New Roman"/>
    </w:rPr>
  </w:style>
  <w:style w:type="paragraph" w:styleId="af1">
    <w:name w:val="footer"/>
    <w:basedOn w:val="a"/>
    <w:pPr>
      <w:tabs>
        <w:tab w:val="center" w:pos="4252"/>
        <w:tab w:val="right" w:pos="8504"/>
      </w:tabs>
      <w:snapToGrid w:val="0"/>
    </w:pPr>
    <w:rPr>
      <w:rFonts w:cs="Times New Roman"/>
    </w:rPr>
  </w:style>
  <w:style w:type="paragraph" w:styleId="af2">
    <w:name w:val="List Paragraph"/>
    <w:basedOn w:val="a"/>
    <w:qFormat/>
    <w:pPr>
      <w:ind w:left="840"/>
    </w:pPr>
    <w:rPr>
      <w:rFonts w:cs="Times New Roman"/>
    </w:rPr>
  </w:style>
  <w:style w:type="paragraph" w:styleId="af3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12">
    <w:name w:val="コメント文字列1"/>
    <w:basedOn w:val="a"/>
    <w:pPr>
      <w:jc w:val="left"/>
    </w:pPr>
    <w:rPr>
      <w:rFonts w:cs="Times New Roman"/>
      <w:sz w:val="21"/>
    </w:rPr>
  </w:style>
  <w:style w:type="paragraph" w:styleId="af4">
    <w:name w:val="annotation subject"/>
    <w:basedOn w:val="12"/>
    <w:pPr>
      <w:jc w:val="both"/>
    </w:pPr>
    <w:rPr>
      <w:b/>
      <w:bCs/>
      <w:sz w:val="24"/>
    </w:rPr>
  </w:style>
  <w:style w:type="paragraph" w:customStyle="1" w:styleId="13">
    <w:name w:val="記1"/>
    <w:basedOn w:val="a"/>
    <w:next w:val="a"/>
    <w:pPr>
      <w:jc w:val="center"/>
    </w:pPr>
    <w:rPr>
      <w:rFonts w:ascii="ＭＳ 明朝" w:hAnsi="ＭＳ 明朝" w:cs="ＭＳ 明朝"/>
      <w:color w:val="000000"/>
      <w:szCs w:val="24"/>
    </w:rPr>
  </w:style>
  <w:style w:type="paragraph" w:customStyle="1" w:styleId="14">
    <w:name w:val="結語1"/>
    <w:basedOn w:val="a"/>
    <w:pPr>
      <w:jc w:val="right"/>
    </w:pPr>
    <w:rPr>
      <w:rFonts w:ascii="ＭＳ 明朝" w:hAnsi="ＭＳ 明朝" w:cs="ＭＳ 明朝"/>
      <w:color w:val="000000"/>
      <w:szCs w:val="24"/>
    </w:rPr>
  </w:style>
  <w:style w:type="paragraph" w:customStyle="1" w:styleId="15">
    <w:name w:val="書式なし1"/>
    <w:basedOn w:val="a"/>
    <w:pPr>
      <w:widowControl/>
      <w:jc w:val="left"/>
    </w:pPr>
    <w:rPr>
      <w:rFonts w:ascii="ＭＳ ゴシック" w:eastAsia="ＭＳ ゴシック" w:hAnsi="ＭＳ ゴシック" w:cs="Courier New"/>
      <w:sz w:val="20"/>
      <w:szCs w:val="21"/>
    </w:rPr>
  </w:style>
  <w:style w:type="paragraph" w:styleId="af5">
    <w:name w:val="Revision"/>
    <w:pPr>
      <w:suppressAutoHyphens/>
    </w:pPr>
    <w:rPr>
      <w:rFonts w:ascii="Century" w:eastAsia="ＭＳ 明朝" w:hAnsi="Century" w:cs="Century"/>
      <w:color w:val="00000A"/>
      <w:kern w:val="1"/>
      <w:sz w:val="24"/>
      <w:szCs w:val="22"/>
    </w:rPr>
  </w:style>
  <w:style w:type="paragraph" w:customStyle="1" w:styleId="16">
    <w:name w:val="見出しマップ1"/>
    <w:basedOn w:val="a"/>
    <w:rPr>
      <w:rFonts w:ascii="MS UI Gothic" w:eastAsia="MS UI Gothic" w:hAnsi="MS UI Gothic" w:cs="Times New Roman"/>
      <w:sz w:val="18"/>
      <w:szCs w:val="18"/>
    </w:rPr>
  </w:style>
  <w:style w:type="paragraph" w:customStyle="1" w:styleId="TableContents">
    <w:name w:val="Table Contents"/>
    <w:basedOn w:val="a"/>
    <w:pPr>
      <w:suppressLineNumbers/>
    </w:pPr>
    <w:rPr>
      <w:rFonts w:cs="Times New Roma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af6">
    <w:name w:val="Table Grid"/>
    <w:basedOn w:val="a1"/>
    <w:uiPriority w:val="59"/>
    <w:rsid w:val="00F25C96"/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FF380-F2DD-4C31-86BA-6B2F89586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本山　博基</dc:creator>
  <cp:keywords/>
  <cp:lastModifiedBy>本山　博基</cp:lastModifiedBy>
  <cp:revision>3</cp:revision>
  <cp:lastPrinted>1899-12-31T15:00:00Z</cp:lastPrinted>
  <dcterms:created xsi:type="dcterms:W3CDTF">2025-05-20T07:46:00Z</dcterms:created>
  <dcterms:modified xsi:type="dcterms:W3CDTF">2025-06-17T07:05:00Z</dcterms:modified>
</cp:coreProperties>
</file>